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88C" w:rsidRDefault="0042788C" w:rsidP="0042788C">
      <w:pPr>
        <w:pStyle w:val="Recuodecorpodetexto"/>
        <w:ind w:firstLine="0"/>
        <w:jc w:val="center"/>
        <w:rPr>
          <w:rFonts w:ascii="Times New Roman" w:hAnsi="Times New Roman"/>
          <w:lang w:val="pt-BR"/>
        </w:rPr>
      </w:pPr>
    </w:p>
    <w:p w:rsidR="0042788C" w:rsidRPr="00074999" w:rsidRDefault="001C0226" w:rsidP="0042788C">
      <w:pPr>
        <w:pStyle w:val="Recuodecorpodetexto"/>
        <w:ind w:firstLine="0"/>
        <w:jc w:val="center"/>
        <w:rPr>
          <w:rFonts w:ascii="Times New Roman" w:hAnsi="Times New Roman"/>
          <w:lang w:val="pt-BR"/>
        </w:rPr>
      </w:pPr>
      <w:r>
        <w:rPr>
          <w:rFonts w:ascii="Times New Roman" w:hAnsi="Times New Roman"/>
        </w:rPr>
        <w:t>ANEXO V</w:t>
      </w:r>
      <w:r w:rsidR="00074999">
        <w:rPr>
          <w:rFonts w:ascii="Times New Roman" w:hAnsi="Times New Roman"/>
          <w:lang w:val="pt-BR"/>
        </w:rPr>
        <w:t>I</w:t>
      </w:r>
    </w:p>
    <w:p w:rsidR="0042788C" w:rsidRPr="00BD25D5" w:rsidRDefault="0042788C" w:rsidP="0042788C"/>
    <w:p w:rsidR="0042788C" w:rsidRPr="00BD25D5" w:rsidRDefault="0042788C" w:rsidP="0042788C">
      <w:pPr>
        <w:pStyle w:val="WW-Padro"/>
        <w:tabs>
          <w:tab w:val="left" w:pos="9498"/>
        </w:tabs>
        <w:jc w:val="both"/>
        <w:rPr>
          <w:b/>
          <w:bCs/>
          <w:sz w:val="24"/>
          <w:szCs w:val="24"/>
        </w:rPr>
      </w:pPr>
      <w:r w:rsidRPr="00BD25D5">
        <w:rPr>
          <w:b/>
          <w:bCs/>
          <w:sz w:val="24"/>
          <w:szCs w:val="24"/>
        </w:rPr>
        <w:t>MODELO DE DECLARAÇÃO DE ENQUADRAMENTO NO ART. 3º E NÃO INCURSÃO NOS IMPEDIMENTOS DO § 4º DO MESMO ARTIGO DA LEI COMPLEMENTAR Nº. 123/06 – ME/EPP</w:t>
      </w:r>
    </w:p>
    <w:p w:rsidR="0042788C" w:rsidRPr="00BD25D5" w:rsidRDefault="0042788C" w:rsidP="0042788C">
      <w:pPr>
        <w:rPr>
          <w:b/>
          <w:bCs/>
        </w:rPr>
      </w:pPr>
    </w:p>
    <w:p w:rsidR="0042788C" w:rsidRPr="00BD25D5" w:rsidRDefault="0042788C" w:rsidP="0042788C"/>
    <w:p w:rsidR="007D591C" w:rsidRDefault="0042788C" w:rsidP="0042788C">
      <w:pPr>
        <w:suppressAutoHyphens/>
        <w:spacing w:line="26" w:lineRule="atLeast"/>
        <w:rPr>
          <w:szCs w:val="24"/>
        </w:rPr>
      </w:pPr>
      <w:r w:rsidRPr="00BD25D5">
        <w:rPr>
          <w:color w:val="000000"/>
          <w:szCs w:val="24"/>
        </w:rPr>
        <w:tab/>
      </w:r>
      <w:r w:rsidRPr="00BD25D5">
        <w:rPr>
          <w:color w:val="000000"/>
          <w:szCs w:val="24"/>
        </w:rPr>
        <w:tab/>
        <w:t>Declaro, sob a</w:t>
      </w:r>
      <w:r>
        <w:rPr>
          <w:color w:val="000000"/>
          <w:szCs w:val="24"/>
        </w:rPr>
        <w:t>s penas da Lei, que a licitante</w:t>
      </w:r>
      <w:proofErr w:type="gramStart"/>
      <w:r>
        <w:rPr>
          <w:color w:val="000000"/>
          <w:szCs w:val="24"/>
        </w:rPr>
        <w:t>.........................................................</w:t>
      </w:r>
      <w:proofErr w:type="gramEnd"/>
      <w:r>
        <w:rPr>
          <w:color w:val="000000"/>
          <w:szCs w:val="24"/>
        </w:rPr>
        <w:t xml:space="preserve"> </w:t>
      </w:r>
      <w:proofErr w:type="gramStart"/>
      <w:r w:rsidRPr="00BD25D5">
        <w:rPr>
          <w:color w:val="000000"/>
          <w:szCs w:val="24"/>
        </w:rPr>
        <w:t>.....................................</w:t>
      </w:r>
      <w:r w:rsidRPr="00BD25D5">
        <w:rPr>
          <w:szCs w:val="24"/>
        </w:rPr>
        <w:t>........................................</w:t>
      </w:r>
      <w:proofErr w:type="gramEnd"/>
      <w:r w:rsidRPr="00BD25D5">
        <w:rPr>
          <w:szCs w:val="24"/>
        </w:rPr>
        <w:t xml:space="preserve"> CNPJ nº. </w:t>
      </w:r>
      <w:proofErr w:type="gramStart"/>
      <w:r w:rsidRPr="00BD25D5">
        <w:rPr>
          <w:szCs w:val="24"/>
        </w:rPr>
        <w:t>.........................................</w:t>
      </w:r>
      <w:proofErr w:type="gramEnd"/>
      <w:r w:rsidRPr="00BD25D5">
        <w:rPr>
          <w:szCs w:val="24"/>
        </w:rPr>
        <w:t xml:space="preserve">, enquadra-se na definição do art. 3° da Lei Complementar n°. 123/06, pelo que pretende exercer o </w:t>
      </w:r>
      <w:r w:rsidRPr="00BD25D5">
        <w:rPr>
          <w:bCs/>
          <w:szCs w:val="24"/>
        </w:rPr>
        <w:t>direito de preferência</w:t>
      </w:r>
      <w:r w:rsidRPr="00BD25D5">
        <w:rPr>
          <w:b/>
          <w:bCs/>
          <w:szCs w:val="24"/>
        </w:rPr>
        <w:t xml:space="preserve"> </w:t>
      </w:r>
      <w:r w:rsidRPr="00BD25D5">
        <w:rPr>
          <w:szCs w:val="24"/>
        </w:rPr>
        <w:t>conferido por esta Lei e que, para tanto, atende suas condições e requisitos, não estando incursa em nenhum dos impedimentos constantes de seu § 4º.</w:t>
      </w:r>
    </w:p>
    <w:p w:rsidR="003B3802" w:rsidRDefault="003B3802" w:rsidP="0042788C">
      <w:pPr>
        <w:suppressAutoHyphens/>
        <w:spacing w:line="26" w:lineRule="atLeast"/>
        <w:rPr>
          <w:szCs w:val="24"/>
        </w:rPr>
      </w:pPr>
    </w:p>
    <w:p w:rsidR="003B3802" w:rsidRDefault="003B3802" w:rsidP="0042788C">
      <w:pPr>
        <w:suppressAutoHyphens/>
        <w:spacing w:line="26" w:lineRule="atLeast"/>
        <w:rPr>
          <w:szCs w:val="24"/>
        </w:rPr>
      </w:pPr>
    </w:p>
    <w:p w:rsidR="003B3802" w:rsidRDefault="003B3802" w:rsidP="0042788C">
      <w:pPr>
        <w:suppressAutoHyphens/>
        <w:spacing w:line="26" w:lineRule="atLeast"/>
        <w:rPr>
          <w:szCs w:val="24"/>
        </w:rPr>
      </w:pPr>
    </w:p>
    <w:p w:rsidR="003B3802" w:rsidRDefault="003B3802" w:rsidP="0042788C">
      <w:pPr>
        <w:suppressAutoHyphens/>
        <w:spacing w:line="26" w:lineRule="atLeast"/>
        <w:rPr>
          <w:szCs w:val="24"/>
        </w:rPr>
      </w:pPr>
    </w:p>
    <w:p w:rsidR="003B3802" w:rsidRDefault="003B3802" w:rsidP="0042788C">
      <w:pPr>
        <w:suppressAutoHyphens/>
        <w:spacing w:line="26" w:lineRule="atLeast"/>
        <w:rPr>
          <w:szCs w:val="24"/>
        </w:rPr>
      </w:pPr>
    </w:p>
    <w:p w:rsidR="003B3802" w:rsidRDefault="003B3802" w:rsidP="003B3802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jc w:val="right"/>
        <w:rPr>
          <w:rFonts w:ascii="Times New Roman" w:hAnsi="Times New Roman"/>
          <w:bCs/>
          <w:iCs/>
          <w:szCs w:val="24"/>
        </w:rPr>
      </w:pPr>
      <w:proofErr w:type="gramStart"/>
      <w:r w:rsidRPr="004961C5">
        <w:rPr>
          <w:rFonts w:ascii="Times New Roman" w:hAnsi="Times New Roman"/>
          <w:bCs/>
          <w:iCs/>
          <w:szCs w:val="24"/>
        </w:rPr>
        <w:t>...........................................</w:t>
      </w:r>
      <w:proofErr w:type="gramEnd"/>
      <w:r>
        <w:rPr>
          <w:rFonts w:ascii="Times New Roman" w:hAnsi="Times New Roman"/>
          <w:bCs/>
          <w:iCs/>
          <w:szCs w:val="24"/>
        </w:rPr>
        <w:t xml:space="preserve">, ......... </w:t>
      </w:r>
      <w:proofErr w:type="gramStart"/>
      <w:r>
        <w:rPr>
          <w:rFonts w:ascii="Times New Roman" w:hAnsi="Times New Roman"/>
          <w:bCs/>
          <w:iCs/>
          <w:szCs w:val="24"/>
        </w:rPr>
        <w:t>de</w:t>
      </w:r>
      <w:proofErr w:type="gramEnd"/>
      <w:r>
        <w:rPr>
          <w:rFonts w:ascii="Times New Roman" w:hAnsi="Times New Roman"/>
          <w:bCs/>
          <w:iCs/>
          <w:szCs w:val="24"/>
        </w:rPr>
        <w:t xml:space="preserve"> ................................... </w:t>
      </w:r>
      <w:proofErr w:type="gramStart"/>
      <w:r>
        <w:rPr>
          <w:rFonts w:ascii="Times New Roman" w:hAnsi="Times New Roman"/>
          <w:bCs/>
          <w:iCs/>
          <w:szCs w:val="24"/>
        </w:rPr>
        <w:t>de</w:t>
      </w:r>
      <w:proofErr w:type="gramEnd"/>
      <w:r>
        <w:rPr>
          <w:rFonts w:ascii="Times New Roman" w:hAnsi="Times New Roman"/>
          <w:bCs/>
          <w:iCs/>
          <w:szCs w:val="24"/>
        </w:rPr>
        <w:t xml:space="preserve"> 2016.</w:t>
      </w:r>
    </w:p>
    <w:p w:rsidR="003B3802" w:rsidRPr="004961C5" w:rsidRDefault="003B3802" w:rsidP="003B3802">
      <w:pPr>
        <w:pStyle w:val="Corpodetexto"/>
        <w:tabs>
          <w:tab w:val="clear" w:pos="0"/>
          <w:tab w:val="left" w:pos="-3119"/>
        </w:tabs>
        <w:suppressAutoHyphens/>
        <w:spacing w:before="0" w:after="0" w:line="26" w:lineRule="atLeast"/>
        <w:ind w:left="2835" w:right="-7"/>
        <w:jc w:val="center"/>
        <w:rPr>
          <w:rFonts w:ascii="Times New Roman" w:hAnsi="Times New Roman"/>
          <w:bCs/>
          <w:iCs/>
          <w:szCs w:val="24"/>
        </w:rPr>
      </w:pPr>
      <w:r w:rsidRPr="004961C5">
        <w:rPr>
          <w:rFonts w:ascii="Times New Roman" w:hAnsi="Times New Roman"/>
          <w:bCs/>
          <w:iCs/>
          <w:szCs w:val="24"/>
        </w:rPr>
        <w:t>(</w:t>
      </w:r>
      <w:r>
        <w:rPr>
          <w:rFonts w:ascii="Times New Roman" w:hAnsi="Times New Roman"/>
          <w:bCs/>
          <w:iCs/>
          <w:szCs w:val="24"/>
        </w:rPr>
        <w:t xml:space="preserve">local e </w:t>
      </w:r>
      <w:r w:rsidRPr="004961C5">
        <w:rPr>
          <w:rFonts w:ascii="Times New Roman" w:hAnsi="Times New Roman"/>
          <w:bCs/>
          <w:iCs/>
          <w:szCs w:val="24"/>
        </w:rPr>
        <w:t>data)</w:t>
      </w:r>
    </w:p>
    <w:p w:rsidR="003B3802" w:rsidRDefault="003B3802" w:rsidP="003B3802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jc w:val="right"/>
        <w:rPr>
          <w:rFonts w:ascii="Times New Roman" w:hAnsi="Times New Roman"/>
          <w:bCs/>
          <w:iCs/>
          <w:szCs w:val="24"/>
        </w:rPr>
      </w:pPr>
    </w:p>
    <w:p w:rsidR="003B3802" w:rsidRDefault="003B3802" w:rsidP="003B3802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jc w:val="right"/>
        <w:rPr>
          <w:rFonts w:ascii="Times New Roman" w:hAnsi="Times New Roman"/>
          <w:bCs/>
          <w:iCs/>
          <w:szCs w:val="24"/>
        </w:rPr>
      </w:pPr>
    </w:p>
    <w:p w:rsidR="003B3802" w:rsidRDefault="003B3802" w:rsidP="003B3802">
      <w:pPr>
        <w:pStyle w:val="Corpodetexto"/>
        <w:tabs>
          <w:tab w:val="clear" w:pos="0"/>
          <w:tab w:val="left" w:pos="-3119"/>
        </w:tabs>
        <w:suppressAutoHyphens/>
        <w:spacing w:before="0" w:after="0" w:line="26" w:lineRule="atLeast"/>
        <w:ind w:left="2552" w:right="-7"/>
        <w:rPr>
          <w:rFonts w:ascii="Times New Roman" w:hAnsi="Times New Roman"/>
          <w:bCs/>
          <w:iCs/>
          <w:szCs w:val="24"/>
        </w:rPr>
      </w:pPr>
      <w:proofErr w:type="gramStart"/>
      <w:r>
        <w:rPr>
          <w:rFonts w:ascii="Times New Roman" w:hAnsi="Times New Roman"/>
          <w:bCs/>
          <w:iCs/>
          <w:szCs w:val="24"/>
        </w:rPr>
        <w:t>.......................................................................</w:t>
      </w:r>
      <w:proofErr w:type="gramEnd"/>
      <w:r>
        <w:rPr>
          <w:rFonts w:ascii="Times New Roman" w:hAnsi="Times New Roman"/>
          <w:bCs/>
          <w:iCs/>
          <w:szCs w:val="24"/>
        </w:rPr>
        <w:t xml:space="preserve"> (assinatura)</w:t>
      </w:r>
    </w:p>
    <w:p w:rsidR="003B3802" w:rsidRDefault="003B3802" w:rsidP="003B3802">
      <w:pPr>
        <w:pStyle w:val="Corpodetexto"/>
        <w:tabs>
          <w:tab w:val="clear" w:pos="0"/>
          <w:tab w:val="left" w:pos="-3119"/>
        </w:tabs>
        <w:suppressAutoHyphens/>
        <w:spacing w:before="0" w:after="0" w:line="26" w:lineRule="atLeast"/>
        <w:ind w:left="2552" w:right="-7"/>
        <w:rPr>
          <w:rFonts w:ascii="Times New Roman" w:hAnsi="Times New Roman"/>
          <w:bCs/>
          <w:iCs/>
          <w:szCs w:val="24"/>
        </w:rPr>
      </w:pPr>
    </w:p>
    <w:p w:rsidR="003B3802" w:rsidRDefault="003B3802" w:rsidP="003B3802">
      <w:pPr>
        <w:pStyle w:val="Corpodetexto"/>
        <w:tabs>
          <w:tab w:val="clear" w:pos="0"/>
          <w:tab w:val="left" w:pos="-3119"/>
        </w:tabs>
        <w:suppressAutoHyphens/>
        <w:spacing w:before="0" w:after="0" w:line="26" w:lineRule="atLeast"/>
        <w:ind w:left="2552" w:right="-7"/>
        <w:rPr>
          <w:rFonts w:ascii="Times New Roman" w:hAnsi="Times New Roman"/>
          <w:bCs/>
          <w:iCs/>
          <w:szCs w:val="24"/>
        </w:rPr>
      </w:pPr>
      <w:proofErr w:type="gramStart"/>
      <w:r>
        <w:rPr>
          <w:rFonts w:ascii="Times New Roman" w:hAnsi="Times New Roman"/>
          <w:bCs/>
          <w:iCs/>
          <w:szCs w:val="24"/>
        </w:rPr>
        <w:t>.................................................................</w:t>
      </w:r>
      <w:proofErr w:type="gramEnd"/>
      <w:r>
        <w:rPr>
          <w:rFonts w:ascii="Times New Roman" w:hAnsi="Times New Roman"/>
          <w:bCs/>
          <w:iCs/>
          <w:szCs w:val="24"/>
        </w:rPr>
        <w:t xml:space="preserve"> (nome completo)</w:t>
      </w:r>
    </w:p>
    <w:p w:rsidR="003B3802" w:rsidRDefault="003B3802" w:rsidP="003B3802">
      <w:pPr>
        <w:pStyle w:val="Corpodetexto"/>
        <w:tabs>
          <w:tab w:val="clear" w:pos="0"/>
          <w:tab w:val="left" w:pos="-3119"/>
        </w:tabs>
        <w:suppressAutoHyphens/>
        <w:spacing w:before="0" w:after="0" w:line="26" w:lineRule="atLeast"/>
        <w:ind w:left="993" w:right="-7"/>
        <w:jc w:val="center"/>
        <w:rPr>
          <w:rFonts w:ascii="Times New Roman" w:hAnsi="Times New Roman"/>
          <w:bCs/>
          <w:iCs/>
          <w:szCs w:val="24"/>
        </w:rPr>
      </w:pPr>
      <w:r>
        <w:rPr>
          <w:rFonts w:ascii="Times New Roman" w:hAnsi="Times New Roman"/>
          <w:bCs/>
          <w:iCs/>
          <w:szCs w:val="24"/>
        </w:rPr>
        <w:t>Representante legal ou Procurador</w:t>
      </w:r>
    </w:p>
    <w:p w:rsidR="003B3802" w:rsidRPr="004961C5" w:rsidRDefault="003B3802" w:rsidP="003B3802">
      <w:pPr>
        <w:suppressAutoHyphens/>
        <w:spacing w:line="26" w:lineRule="atLeast"/>
        <w:rPr>
          <w:szCs w:val="24"/>
        </w:rPr>
      </w:pPr>
    </w:p>
    <w:p w:rsidR="003B3802" w:rsidRPr="004961C5" w:rsidRDefault="003B3802" w:rsidP="003B3802">
      <w:pPr>
        <w:suppressAutoHyphens/>
        <w:spacing w:line="26" w:lineRule="atLeast"/>
        <w:rPr>
          <w:szCs w:val="24"/>
        </w:rPr>
      </w:pPr>
    </w:p>
    <w:p w:rsidR="003B3802" w:rsidRDefault="003B3802" w:rsidP="0042788C">
      <w:pPr>
        <w:suppressAutoHyphens/>
        <w:spacing w:line="26" w:lineRule="atLeast"/>
        <w:rPr>
          <w:b/>
          <w:szCs w:val="24"/>
        </w:rPr>
      </w:pPr>
      <w:bookmarkStart w:id="0" w:name="_GoBack"/>
      <w:bookmarkEnd w:id="0"/>
    </w:p>
    <w:sectPr w:rsidR="003B3802" w:rsidSect="00E17B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type w:val="oddPage"/>
      <w:pgSz w:w="11907" w:h="16840" w:code="9"/>
      <w:pgMar w:top="2268" w:right="1021" w:bottom="1985" w:left="1701" w:header="567" w:footer="96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05B" w:rsidRDefault="0098105B">
      <w:r>
        <w:separator/>
      </w:r>
    </w:p>
  </w:endnote>
  <w:endnote w:type="continuationSeparator" w:id="0">
    <w:p w:rsidR="0098105B" w:rsidRDefault="00981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ohama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CF" w:rsidRDefault="00884BCF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884BCF" w:rsidRDefault="00884BCF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CF" w:rsidRPr="00C7453E" w:rsidRDefault="00884BCF">
    <w:pPr>
      <w:pStyle w:val="Rodap"/>
      <w:jc w:val="right"/>
      <w:rPr>
        <w:sz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05B" w:rsidRDefault="0098105B">
      <w:r>
        <w:separator/>
      </w:r>
    </w:p>
  </w:footnote>
  <w:footnote w:type="continuationSeparator" w:id="0">
    <w:p w:rsidR="0098105B" w:rsidRDefault="009810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CF" w:rsidRDefault="00884BCF">
    <w:pPr>
      <w:pStyle w:val="Cabealho"/>
      <w:framePr w:wrap="around" w:vAnchor="text" w:hAnchor="margin" w:xAlign="outside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884BCF" w:rsidRDefault="00884BCF">
    <w:pPr>
      <w:pStyle w:val="Cabealho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06" w:type="dxa"/>
      <w:tblLayout w:type="fixed"/>
      <w:tblLook w:val="01E0" w:firstRow="1" w:lastRow="1" w:firstColumn="1" w:lastColumn="1" w:noHBand="0" w:noVBand="0"/>
    </w:tblPr>
    <w:tblGrid>
      <w:gridCol w:w="1668"/>
      <w:gridCol w:w="5811"/>
      <w:gridCol w:w="2127"/>
    </w:tblGrid>
    <w:tr w:rsidR="00884BCF" w:rsidRPr="00095BFA" w:rsidTr="004E3E16">
      <w:tc>
        <w:tcPr>
          <w:tcW w:w="1668" w:type="dxa"/>
        </w:tcPr>
        <w:p w:rsidR="00884BCF" w:rsidRPr="00095BFA" w:rsidRDefault="00884BCF" w:rsidP="00095BFA">
          <w:pPr>
            <w:tabs>
              <w:tab w:val="center" w:pos="4419"/>
              <w:tab w:val="right" w:pos="8838"/>
            </w:tabs>
            <w:jc w:val="center"/>
            <w:rPr>
              <w:kern w:val="0"/>
              <w:sz w:val="20"/>
              <w:szCs w:val="24"/>
            </w:rPr>
          </w:pPr>
        </w:p>
      </w:tc>
      <w:tc>
        <w:tcPr>
          <w:tcW w:w="5811" w:type="dxa"/>
        </w:tcPr>
        <w:p w:rsidR="00884BCF" w:rsidRPr="00095BFA" w:rsidRDefault="00884BCF" w:rsidP="00095BFA">
          <w:pPr>
            <w:tabs>
              <w:tab w:val="center" w:pos="4419"/>
              <w:tab w:val="right" w:pos="8838"/>
            </w:tabs>
            <w:jc w:val="center"/>
            <w:rPr>
              <w:b/>
              <w:kern w:val="0"/>
              <w:sz w:val="22"/>
              <w:szCs w:val="22"/>
            </w:rPr>
          </w:pPr>
        </w:p>
      </w:tc>
      <w:tc>
        <w:tcPr>
          <w:tcW w:w="2127" w:type="dxa"/>
        </w:tcPr>
        <w:p w:rsidR="00884BCF" w:rsidRPr="00095BFA" w:rsidRDefault="00884BCF" w:rsidP="00095BFA">
          <w:pPr>
            <w:jc w:val="center"/>
            <w:rPr>
              <w:color w:val="999999"/>
              <w:kern w:val="0"/>
              <w:sz w:val="18"/>
              <w:szCs w:val="18"/>
            </w:rPr>
          </w:pPr>
        </w:p>
      </w:tc>
    </w:tr>
  </w:tbl>
  <w:p w:rsidR="00884BCF" w:rsidRPr="00095BFA" w:rsidRDefault="00884BCF" w:rsidP="0031526F">
    <w:pPr>
      <w:pStyle w:val="Cabealho"/>
      <w:tabs>
        <w:tab w:val="left" w:pos="1985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CF" w:rsidRDefault="00884BCF">
    <w:pPr>
      <w:pStyle w:val="Cabealho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C165E1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3">
    <w:nsid w:val="00000004"/>
    <w:multiLevelType w:val="multi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color w:val="00000A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4">
    <w:nsid w:val="00000005"/>
    <w:multiLevelType w:val="multi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5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9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7">
    <w:nsid w:val="00000008"/>
    <w:multiLevelType w:val="multilevel"/>
    <w:tmpl w:val="00000008"/>
    <w:name w:val="WW8Num1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8">
    <w:nsid w:val="00000009"/>
    <w:multiLevelType w:val="multilevel"/>
    <w:tmpl w:val="00000009"/>
    <w:name w:val="WW8Num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9">
    <w:nsid w:val="0000000A"/>
    <w:multiLevelType w:val="multilevel"/>
    <w:tmpl w:val="0000000A"/>
    <w:name w:val="WW8Num13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Arial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11">
    <w:nsid w:val="0000000C"/>
    <w:multiLevelType w:val="multilevel"/>
    <w:tmpl w:val="0000000C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12">
    <w:nsid w:val="0000000D"/>
    <w:multiLevelType w:val="multilevel"/>
    <w:tmpl w:val="0000000D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13">
    <w:nsid w:val="0000000E"/>
    <w:multiLevelType w:val="multilevel"/>
    <w:tmpl w:val="0000000E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14">
    <w:nsid w:val="0000000F"/>
    <w:multiLevelType w:val="multilevel"/>
    <w:tmpl w:val="0000000F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15">
    <w:nsid w:val="00000010"/>
    <w:multiLevelType w:val="multilevel"/>
    <w:tmpl w:val="00000010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16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0000012"/>
    <w:multiLevelType w:val="multi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00000013"/>
    <w:multiLevelType w:val="multilevel"/>
    <w:tmpl w:val="00000013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2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single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2">
    <w:nsid w:val="00000017"/>
    <w:multiLevelType w:val="singleLevel"/>
    <w:tmpl w:val="00000017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>
    <w:nsid w:val="11843A8D"/>
    <w:multiLevelType w:val="multilevel"/>
    <w:tmpl w:val="EDF09B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B332937"/>
    <w:multiLevelType w:val="hybridMultilevel"/>
    <w:tmpl w:val="2EE2008C"/>
    <w:lvl w:ilvl="0" w:tplc="A670A7A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>
    <w:nsid w:val="33D52DBE"/>
    <w:multiLevelType w:val="hybridMultilevel"/>
    <w:tmpl w:val="F0ACC040"/>
    <w:lvl w:ilvl="0" w:tplc="0F06CB6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4607E57"/>
    <w:multiLevelType w:val="hybridMultilevel"/>
    <w:tmpl w:val="2842D0A4"/>
    <w:lvl w:ilvl="0" w:tplc="A670A7A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8F5050"/>
    <w:multiLevelType w:val="multilevel"/>
    <w:tmpl w:val="82DEE54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8">
    <w:nsid w:val="567104D4"/>
    <w:multiLevelType w:val="multilevel"/>
    <w:tmpl w:val="E6E699D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69054151"/>
    <w:multiLevelType w:val="hybridMultilevel"/>
    <w:tmpl w:val="F85A618C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7AF90206"/>
    <w:multiLevelType w:val="hybridMultilevel"/>
    <w:tmpl w:val="5470A034"/>
    <w:lvl w:ilvl="0" w:tplc="132E42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4"/>
  </w:num>
  <w:num w:numId="4">
    <w:abstractNumId w:val="15"/>
  </w:num>
  <w:num w:numId="5">
    <w:abstractNumId w:val="17"/>
  </w:num>
  <w:num w:numId="6">
    <w:abstractNumId w:val="18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5"/>
  </w:num>
  <w:num w:numId="13">
    <w:abstractNumId w:val="6"/>
  </w:num>
  <w:num w:numId="14">
    <w:abstractNumId w:val="7"/>
  </w:num>
  <w:num w:numId="15">
    <w:abstractNumId w:val="8"/>
  </w:num>
  <w:num w:numId="16">
    <w:abstractNumId w:val="11"/>
  </w:num>
  <w:num w:numId="17">
    <w:abstractNumId w:val="12"/>
  </w:num>
  <w:num w:numId="18">
    <w:abstractNumId w:val="16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9"/>
  </w:num>
  <w:num w:numId="24">
    <w:abstractNumId w:val="28"/>
  </w:num>
  <w:num w:numId="25">
    <w:abstractNumId w:val="30"/>
  </w:num>
  <w:num w:numId="26">
    <w:abstractNumId w:val="25"/>
  </w:num>
  <w:num w:numId="27">
    <w:abstractNumId w:val="0"/>
  </w:num>
  <w:num w:numId="28">
    <w:abstractNumId w:val="23"/>
  </w:num>
  <w:num w:numId="29">
    <w:abstractNumId w:val="27"/>
  </w:num>
  <w:num w:numId="30">
    <w:abstractNumId w:val="24"/>
  </w:num>
  <w:num w:numId="31">
    <w:abstractNumId w:val="2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9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9AF"/>
    <w:rsid w:val="00001313"/>
    <w:rsid w:val="00003E96"/>
    <w:rsid w:val="00005B30"/>
    <w:rsid w:val="00007FE6"/>
    <w:rsid w:val="00011F99"/>
    <w:rsid w:val="00012ED5"/>
    <w:rsid w:val="00015430"/>
    <w:rsid w:val="00016A07"/>
    <w:rsid w:val="00017BED"/>
    <w:rsid w:val="0002532B"/>
    <w:rsid w:val="00027CD6"/>
    <w:rsid w:val="00030262"/>
    <w:rsid w:val="0003408A"/>
    <w:rsid w:val="00035771"/>
    <w:rsid w:val="0003661B"/>
    <w:rsid w:val="00040515"/>
    <w:rsid w:val="00041B0D"/>
    <w:rsid w:val="00042175"/>
    <w:rsid w:val="00043550"/>
    <w:rsid w:val="00054C6C"/>
    <w:rsid w:val="00055242"/>
    <w:rsid w:val="00057CE0"/>
    <w:rsid w:val="000619ED"/>
    <w:rsid w:val="000673B0"/>
    <w:rsid w:val="00074897"/>
    <w:rsid w:val="00074999"/>
    <w:rsid w:val="00075E75"/>
    <w:rsid w:val="00076222"/>
    <w:rsid w:val="00077D12"/>
    <w:rsid w:val="0008278F"/>
    <w:rsid w:val="000843A9"/>
    <w:rsid w:val="000942B1"/>
    <w:rsid w:val="000947D1"/>
    <w:rsid w:val="00095BFA"/>
    <w:rsid w:val="000A486C"/>
    <w:rsid w:val="000B25CF"/>
    <w:rsid w:val="000C105A"/>
    <w:rsid w:val="000C5366"/>
    <w:rsid w:val="000C53EA"/>
    <w:rsid w:val="000C56A3"/>
    <w:rsid w:val="000C5A04"/>
    <w:rsid w:val="000C7655"/>
    <w:rsid w:val="000D0265"/>
    <w:rsid w:val="000D2ACB"/>
    <w:rsid w:val="000D447B"/>
    <w:rsid w:val="000D561A"/>
    <w:rsid w:val="000E1454"/>
    <w:rsid w:val="000E1746"/>
    <w:rsid w:val="000E1A32"/>
    <w:rsid w:val="000E2B3F"/>
    <w:rsid w:val="000E5616"/>
    <w:rsid w:val="000E6479"/>
    <w:rsid w:val="000E7CC9"/>
    <w:rsid w:val="00100586"/>
    <w:rsid w:val="00101F9C"/>
    <w:rsid w:val="00105C92"/>
    <w:rsid w:val="001102DB"/>
    <w:rsid w:val="00122320"/>
    <w:rsid w:val="00126383"/>
    <w:rsid w:val="00126EED"/>
    <w:rsid w:val="001301BC"/>
    <w:rsid w:val="001309CF"/>
    <w:rsid w:val="00140568"/>
    <w:rsid w:val="00142552"/>
    <w:rsid w:val="00145FCD"/>
    <w:rsid w:val="0014639C"/>
    <w:rsid w:val="00147D7F"/>
    <w:rsid w:val="00162C6A"/>
    <w:rsid w:val="00165B55"/>
    <w:rsid w:val="00166DD2"/>
    <w:rsid w:val="00175769"/>
    <w:rsid w:val="00176073"/>
    <w:rsid w:val="00180474"/>
    <w:rsid w:val="00182ED5"/>
    <w:rsid w:val="0018602B"/>
    <w:rsid w:val="00192C69"/>
    <w:rsid w:val="001949AF"/>
    <w:rsid w:val="00194B61"/>
    <w:rsid w:val="00196259"/>
    <w:rsid w:val="00196536"/>
    <w:rsid w:val="001A4020"/>
    <w:rsid w:val="001A423C"/>
    <w:rsid w:val="001A4A10"/>
    <w:rsid w:val="001A7D36"/>
    <w:rsid w:val="001A7D88"/>
    <w:rsid w:val="001B4DBE"/>
    <w:rsid w:val="001C0226"/>
    <w:rsid w:val="001C0526"/>
    <w:rsid w:val="001C39B5"/>
    <w:rsid w:val="001C5CFD"/>
    <w:rsid w:val="001C61E3"/>
    <w:rsid w:val="001D0940"/>
    <w:rsid w:val="001D760F"/>
    <w:rsid w:val="001E3AC5"/>
    <w:rsid w:val="001E6707"/>
    <w:rsid w:val="001F3394"/>
    <w:rsid w:val="00202204"/>
    <w:rsid w:val="0020592F"/>
    <w:rsid w:val="0020680E"/>
    <w:rsid w:val="00210F1D"/>
    <w:rsid w:val="002132C8"/>
    <w:rsid w:val="002138B4"/>
    <w:rsid w:val="002163DD"/>
    <w:rsid w:val="00217289"/>
    <w:rsid w:val="002232BC"/>
    <w:rsid w:val="002267AE"/>
    <w:rsid w:val="0023276C"/>
    <w:rsid w:val="00236BA3"/>
    <w:rsid w:val="00237FA9"/>
    <w:rsid w:val="00237FFB"/>
    <w:rsid w:val="002521A1"/>
    <w:rsid w:val="002523B1"/>
    <w:rsid w:val="00254430"/>
    <w:rsid w:val="00256C8F"/>
    <w:rsid w:val="002576F7"/>
    <w:rsid w:val="0026109F"/>
    <w:rsid w:val="002614D5"/>
    <w:rsid w:val="00262C2F"/>
    <w:rsid w:val="00262C45"/>
    <w:rsid w:val="00263438"/>
    <w:rsid w:val="002639FF"/>
    <w:rsid w:val="00263A94"/>
    <w:rsid w:val="00265440"/>
    <w:rsid w:val="00265BDB"/>
    <w:rsid w:val="002718A8"/>
    <w:rsid w:val="00274492"/>
    <w:rsid w:val="00275955"/>
    <w:rsid w:val="00276F68"/>
    <w:rsid w:val="00277A99"/>
    <w:rsid w:val="00280DF3"/>
    <w:rsid w:val="00292C80"/>
    <w:rsid w:val="00295B04"/>
    <w:rsid w:val="002A15C5"/>
    <w:rsid w:val="002A2223"/>
    <w:rsid w:val="002A24D9"/>
    <w:rsid w:val="002A2B99"/>
    <w:rsid w:val="002A33C0"/>
    <w:rsid w:val="002A3E0D"/>
    <w:rsid w:val="002A449A"/>
    <w:rsid w:val="002B0B4A"/>
    <w:rsid w:val="002B787C"/>
    <w:rsid w:val="002C067B"/>
    <w:rsid w:val="002C0BC2"/>
    <w:rsid w:val="002C242C"/>
    <w:rsid w:val="002C592F"/>
    <w:rsid w:val="002C607E"/>
    <w:rsid w:val="002D07B0"/>
    <w:rsid w:val="002D33FB"/>
    <w:rsid w:val="002D5E5E"/>
    <w:rsid w:val="002E10CC"/>
    <w:rsid w:val="002E19D2"/>
    <w:rsid w:val="002E7D8B"/>
    <w:rsid w:val="002F4200"/>
    <w:rsid w:val="002F58CD"/>
    <w:rsid w:val="002F671D"/>
    <w:rsid w:val="002F741D"/>
    <w:rsid w:val="00301BDD"/>
    <w:rsid w:val="0030460B"/>
    <w:rsid w:val="00305CE1"/>
    <w:rsid w:val="0031526F"/>
    <w:rsid w:val="0031605F"/>
    <w:rsid w:val="00316E9B"/>
    <w:rsid w:val="0031767F"/>
    <w:rsid w:val="00320349"/>
    <w:rsid w:val="00320EA8"/>
    <w:rsid w:val="00322073"/>
    <w:rsid w:val="003229EA"/>
    <w:rsid w:val="003231B2"/>
    <w:rsid w:val="00325852"/>
    <w:rsid w:val="00330C99"/>
    <w:rsid w:val="00333B8C"/>
    <w:rsid w:val="00335E2F"/>
    <w:rsid w:val="00336EF1"/>
    <w:rsid w:val="00340F62"/>
    <w:rsid w:val="0034203C"/>
    <w:rsid w:val="0034486B"/>
    <w:rsid w:val="0034695E"/>
    <w:rsid w:val="003503E7"/>
    <w:rsid w:val="0035443D"/>
    <w:rsid w:val="00373608"/>
    <w:rsid w:val="00377673"/>
    <w:rsid w:val="003871C4"/>
    <w:rsid w:val="00387BA2"/>
    <w:rsid w:val="00391D7C"/>
    <w:rsid w:val="0039336C"/>
    <w:rsid w:val="003A4C6A"/>
    <w:rsid w:val="003B07D3"/>
    <w:rsid w:val="003B3802"/>
    <w:rsid w:val="003B47AF"/>
    <w:rsid w:val="003B53F3"/>
    <w:rsid w:val="003B64FD"/>
    <w:rsid w:val="003C179D"/>
    <w:rsid w:val="003C4B84"/>
    <w:rsid w:val="003C6CFC"/>
    <w:rsid w:val="003D03C6"/>
    <w:rsid w:val="003D146C"/>
    <w:rsid w:val="003D18B1"/>
    <w:rsid w:val="003D2A08"/>
    <w:rsid w:val="003D361C"/>
    <w:rsid w:val="003D4249"/>
    <w:rsid w:val="003D44B3"/>
    <w:rsid w:val="003D47C9"/>
    <w:rsid w:val="003D4EE2"/>
    <w:rsid w:val="003D5E3C"/>
    <w:rsid w:val="003F0186"/>
    <w:rsid w:val="003F1A06"/>
    <w:rsid w:val="00402231"/>
    <w:rsid w:val="0040317D"/>
    <w:rsid w:val="00404907"/>
    <w:rsid w:val="00414981"/>
    <w:rsid w:val="00415A58"/>
    <w:rsid w:val="00415F21"/>
    <w:rsid w:val="004167E4"/>
    <w:rsid w:val="00417CEB"/>
    <w:rsid w:val="00421378"/>
    <w:rsid w:val="0042788C"/>
    <w:rsid w:val="00431175"/>
    <w:rsid w:val="004320F8"/>
    <w:rsid w:val="00435113"/>
    <w:rsid w:val="00437478"/>
    <w:rsid w:val="00442917"/>
    <w:rsid w:val="0044362B"/>
    <w:rsid w:val="00444508"/>
    <w:rsid w:val="00445CC9"/>
    <w:rsid w:val="00446973"/>
    <w:rsid w:val="004471EC"/>
    <w:rsid w:val="00452C70"/>
    <w:rsid w:val="00452F2C"/>
    <w:rsid w:val="004549ED"/>
    <w:rsid w:val="00455A6D"/>
    <w:rsid w:val="00461CF2"/>
    <w:rsid w:val="00462198"/>
    <w:rsid w:val="004628C3"/>
    <w:rsid w:val="00462FB3"/>
    <w:rsid w:val="0046505D"/>
    <w:rsid w:val="0046528F"/>
    <w:rsid w:val="00474FF1"/>
    <w:rsid w:val="0048222E"/>
    <w:rsid w:val="00482BAF"/>
    <w:rsid w:val="00482EE5"/>
    <w:rsid w:val="004912D5"/>
    <w:rsid w:val="00494791"/>
    <w:rsid w:val="004961A8"/>
    <w:rsid w:val="004961C5"/>
    <w:rsid w:val="00497F69"/>
    <w:rsid w:val="004B6D69"/>
    <w:rsid w:val="004B7F3D"/>
    <w:rsid w:val="004B7FCB"/>
    <w:rsid w:val="004C1AF6"/>
    <w:rsid w:val="004C4099"/>
    <w:rsid w:val="004C420E"/>
    <w:rsid w:val="004C68C6"/>
    <w:rsid w:val="004D1D38"/>
    <w:rsid w:val="004D4876"/>
    <w:rsid w:val="004E23BD"/>
    <w:rsid w:val="004E3E16"/>
    <w:rsid w:val="004E3FB1"/>
    <w:rsid w:val="004E404C"/>
    <w:rsid w:val="004F12CF"/>
    <w:rsid w:val="004F32B0"/>
    <w:rsid w:val="004F7AAA"/>
    <w:rsid w:val="005007BC"/>
    <w:rsid w:val="00500CEA"/>
    <w:rsid w:val="00503973"/>
    <w:rsid w:val="005071A8"/>
    <w:rsid w:val="00522C32"/>
    <w:rsid w:val="005245B2"/>
    <w:rsid w:val="00531DE2"/>
    <w:rsid w:val="00542346"/>
    <w:rsid w:val="005463E8"/>
    <w:rsid w:val="0055053F"/>
    <w:rsid w:val="00556363"/>
    <w:rsid w:val="005641A8"/>
    <w:rsid w:val="00566C53"/>
    <w:rsid w:val="00567A88"/>
    <w:rsid w:val="00572332"/>
    <w:rsid w:val="0057240E"/>
    <w:rsid w:val="005750A6"/>
    <w:rsid w:val="005757DC"/>
    <w:rsid w:val="005759BF"/>
    <w:rsid w:val="00577B11"/>
    <w:rsid w:val="00577C63"/>
    <w:rsid w:val="005901BA"/>
    <w:rsid w:val="00590709"/>
    <w:rsid w:val="0059263A"/>
    <w:rsid w:val="00593469"/>
    <w:rsid w:val="005976C1"/>
    <w:rsid w:val="005A37B7"/>
    <w:rsid w:val="005A55AF"/>
    <w:rsid w:val="005B0D49"/>
    <w:rsid w:val="005B23A8"/>
    <w:rsid w:val="005B304C"/>
    <w:rsid w:val="005C1F98"/>
    <w:rsid w:val="005C242C"/>
    <w:rsid w:val="005C2714"/>
    <w:rsid w:val="005C5935"/>
    <w:rsid w:val="005D015D"/>
    <w:rsid w:val="005D080E"/>
    <w:rsid w:val="005D2101"/>
    <w:rsid w:val="005D4459"/>
    <w:rsid w:val="005D6452"/>
    <w:rsid w:val="005E2A13"/>
    <w:rsid w:val="005E3C37"/>
    <w:rsid w:val="005E45A4"/>
    <w:rsid w:val="005E6EEF"/>
    <w:rsid w:val="005F21A4"/>
    <w:rsid w:val="005F34DF"/>
    <w:rsid w:val="005F7AA0"/>
    <w:rsid w:val="00601846"/>
    <w:rsid w:val="00604610"/>
    <w:rsid w:val="00611AB2"/>
    <w:rsid w:val="006161B5"/>
    <w:rsid w:val="0061777E"/>
    <w:rsid w:val="00617C00"/>
    <w:rsid w:val="006226B8"/>
    <w:rsid w:val="00624216"/>
    <w:rsid w:val="0062648A"/>
    <w:rsid w:val="00627C8B"/>
    <w:rsid w:val="00630814"/>
    <w:rsid w:val="00631C85"/>
    <w:rsid w:val="00633165"/>
    <w:rsid w:val="00635952"/>
    <w:rsid w:val="0063672F"/>
    <w:rsid w:val="00636E54"/>
    <w:rsid w:val="0063746E"/>
    <w:rsid w:val="00641656"/>
    <w:rsid w:val="00643626"/>
    <w:rsid w:val="00643FF2"/>
    <w:rsid w:val="00647F8F"/>
    <w:rsid w:val="00650006"/>
    <w:rsid w:val="00650C83"/>
    <w:rsid w:val="00652331"/>
    <w:rsid w:val="0066019A"/>
    <w:rsid w:val="006612A3"/>
    <w:rsid w:val="006664EA"/>
    <w:rsid w:val="00666D2D"/>
    <w:rsid w:val="00675924"/>
    <w:rsid w:val="00680608"/>
    <w:rsid w:val="0068243F"/>
    <w:rsid w:val="006863A6"/>
    <w:rsid w:val="006923D3"/>
    <w:rsid w:val="006929AC"/>
    <w:rsid w:val="00695AF2"/>
    <w:rsid w:val="006A5209"/>
    <w:rsid w:val="006A52A3"/>
    <w:rsid w:val="006B0553"/>
    <w:rsid w:val="006B26E6"/>
    <w:rsid w:val="006B2AF6"/>
    <w:rsid w:val="006B518E"/>
    <w:rsid w:val="006C1BE0"/>
    <w:rsid w:val="006C4FB1"/>
    <w:rsid w:val="006C612A"/>
    <w:rsid w:val="006C6B6B"/>
    <w:rsid w:val="006C70B5"/>
    <w:rsid w:val="006D0A81"/>
    <w:rsid w:val="006D25F7"/>
    <w:rsid w:val="006D6264"/>
    <w:rsid w:val="006D75E3"/>
    <w:rsid w:val="006E14B7"/>
    <w:rsid w:val="006E3D54"/>
    <w:rsid w:val="006E7BA5"/>
    <w:rsid w:val="006F14EC"/>
    <w:rsid w:val="006F2B7F"/>
    <w:rsid w:val="006F2CA1"/>
    <w:rsid w:val="006F3682"/>
    <w:rsid w:val="006F5E75"/>
    <w:rsid w:val="006F7CAD"/>
    <w:rsid w:val="00706459"/>
    <w:rsid w:val="00711D2B"/>
    <w:rsid w:val="00714D1E"/>
    <w:rsid w:val="00715608"/>
    <w:rsid w:val="00717603"/>
    <w:rsid w:val="0071789F"/>
    <w:rsid w:val="00721275"/>
    <w:rsid w:val="0072215D"/>
    <w:rsid w:val="00727E3B"/>
    <w:rsid w:val="0073346B"/>
    <w:rsid w:val="00735B83"/>
    <w:rsid w:val="00735F6F"/>
    <w:rsid w:val="0073703F"/>
    <w:rsid w:val="00743159"/>
    <w:rsid w:val="00744FF4"/>
    <w:rsid w:val="00747AF5"/>
    <w:rsid w:val="007506B6"/>
    <w:rsid w:val="00750C41"/>
    <w:rsid w:val="0075783C"/>
    <w:rsid w:val="0076004C"/>
    <w:rsid w:val="00762DA9"/>
    <w:rsid w:val="00763591"/>
    <w:rsid w:val="00763672"/>
    <w:rsid w:val="007640AC"/>
    <w:rsid w:val="00764AA2"/>
    <w:rsid w:val="00766998"/>
    <w:rsid w:val="00767983"/>
    <w:rsid w:val="00770AA0"/>
    <w:rsid w:val="00774877"/>
    <w:rsid w:val="00776665"/>
    <w:rsid w:val="00783B96"/>
    <w:rsid w:val="00784E67"/>
    <w:rsid w:val="007857BA"/>
    <w:rsid w:val="007859CC"/>
    <w:rsid w:val="0079503A"/>
    <w:rsid w:val="0079593C"/>
    <w:rsid w:val="00795E85"/>
    <w:rsid w:val="007963DC"/>
    <w:rsid w:val="00797BCF"/>
    <w:rsid w:val="007A0FB6"/>
    <w:rsid w:val="007A3EEF"/>
    <w:rsid w:val="007A4300"/>
    <w:rsid w:val="007A5319"/>
    <w:rsid w:val="007A6A8E"/>
    <w:rsid w:val="007B101C"/>
    <w:rsid w:val="007B1C7C"/>
    <w:rsid w:val="007B7F71"/>
    <w:rsid w:val="007C34DA"/>
    <w:rsid w:val="007D1ABA"/>
    <w:rsid w:val="007D4888"/>
    <w:rsid w:val="007D591C"/>
    <w:rsid w:val="007D6BE1"/>
    <w:rsid w:val="007E134A"/>
    <w:rsid w:val="007E3124"/>
    <w:rsid w:val="007E6BFF"/>
    <w:rsid w:val="007F06F0"/>
    <w:rsid w:val="007F152E"/>
    <w:rsid w:val="007F18CC"/>
    <w:rsid w:val="008002D8"/>
    <w:rsid w:val="0080032C"/>
    <w:rsid w:val="00801692"/>
    <w:rsid w:val="0080565E"/>
    <w:rsid w:val="008077F3"/>
    <w:rsid w:val="00811A5F"/>
    <w:rsid w:val="008128B4"/>
    <w:rsid w:val="00812ECD"/>
    <w:rsid w:val="00815BAA"/>
    <w:rsid w:val="00815C1D"/>
    <w:rsid w:val="00817152"/>
    <w:rsid w:val="00817E0D"/>
    <w:rsid w:val="0082371E"/>
    <w:rsid w:val="00823D96"/>
    <w:rsid w:val="00825204"/>
    <w:rsid w:val="00826584"/>
    <w:rsid w:val="00840FA6"/>
    <w:rsid w:val="008439E5"/>
    <w:rsid w:val="00846563"/>
    <w:rsid w:val="008519B8"/>
    <w:rsid w:val="00851E13"/>
    <w:rsid w:val="0085532B"/>
    <w:rsid w:val="00857F83"/>
    <w:rsid w:val="00863250"/>
    <w:rsid w:val="00870490"/>
    <w:rsid w:val="008708A9"/>
    <w:rsid w:val="008715F0"/>
    <w:rsid w:val="00871F62"/>
    <w:rsid w:val="00876547"/>
    <w:rsid w:val="0088012E"/>
    <w:rsid w:val="008801DD"/>
    <w:rsid w:val="00884BCF"/>
    <w:rsid w:val="00894C92"/>
    <w:rsid w:val="008968CC"/>
    <w:rsid w:val="008A5FB4"/>
    <w:rsid w:val="008B1239"/>
    <w:rsid w:val="008C1A80"/>
    <w:rsid w:val="008C5734"/>
    <w:rsid w:val="008D03AC"/>
    <w:rsid w:val="008D0B9E"/>
    <w:rsid w:val="008D3555"/>
    <w:rsid w:val="008E4E70"/>
    <w:rsid w:val="008E5AD6"/>
    <w:rsid w:val="008E6205"/>
    <w:rsid w:val="008F220D"/>
    <w:rsid w:val="008F514A"/>
    <w:rsid w:val="00900B9B"/>
    <w:rsid w:val="0090259A"/>
    <w:rsid w:val="00905397"/>
    <w:rsid w:val="00910677"/>
    <w:rsid w:val="009112E5"/>
    <w:rsid w:val="009150D2"/>
    <w:rsid w:val="00915C3A"/>
    <w:rsid w:val="00922AC9"/>
    <w:rsid w:val="00925F7D"/>
    <w:rsid w:val="00926805"/>
    <w:rsid w:val="009419AA"/>
    <w:rsid w:val="00943DC6"/>
    <w:rsid w:val="00943FBE"/>
    <w:rsid w:val="009502C4"/>
    <w:rsid w:val="0095741E"/>
    <w:rsid w:val="00957E2C"/>
    <w:rsid w:val="009606C1"/>
    <w:rsid w:val="009633E8"/>
    <w:rsid w:val="00972CAA"/>
    <w:rsid w:val="0097369E"/>
    <w:rsid w:val="00973784"/>
    <w:rsid w:val="00974374"/>
    <w:rsid w:val="00974656"/>
    <w:rsid w:val="0098105B"/>
    <w:rsid w:val="00983653"/>
    <w:rsid w:val="009839FD"/>
    <w:rsid w:val="00983B0D"/>
    <w:rsid w:val="00987496"/>
    <w:rsid w:val="00991627"/>
    <w:rsid w:val="009929EB"/>
    <w:rsid w:val="00992D63"/>
    <w:rsid w:val="009974E9"/>
    <w:rsid w:val="009A0EE1"/>
    <w:rsid w:val="009A1A68"/>
    <w:rsid w:val="009B28EF"/>
    <w:rsid w:val="009B5CF2"/>
    <w:rsid w:val="009C6956"/>
    <w:rsid w:val="009C69C2"/>
    <w:rsid w:val="009D7F1A"/>
    <w:rsid w:val="009D7F7E"/>
    <w:rsid w:val="009E1F61"/>
    <w:rsid w:val="009E1FBC"/>
    <w:rsid w:val="009E2138"/>
    <w:rsid w:val="009E5086"/>
    <w:rsid w:val="009E6B96"/>
    <w:rsid w:val="009E6EA9"/>
    <w:rsid w:val="009F16BC"/>
    <w:rsid w:val="009F19A1"/>
    <w:rsid w:val="00A01244"/>
    <w:rsid w:val="00A132D2"/>
    <w:rsid w:val="00A138B0"/>
    <w:rsid w:val="00A16117"/>
    <w:rsid w:val="00A17056"/>
    <w:rsid w:val="00A2111E"/>
    <w:rsid w:val="00A21766"/>
    <w:rsid w:val="00A21CCC"/>
    <w:rsid w:val="00A21D30"/>
    <w:rsid w:val="00A23047"/>
    <w:rsid w:val="00A23CFF"/>
    <w:rsid w:val="00A2537B"/>
    <w:rsid w:val="00A32B59"/>
    <w:rsid w:val="00A32E47"/>
    <w:rsid w:val="00A36C4C"/>
    <w:rsid w:val="00A37E4D"/>
    <w:rsid w:val="00A42DA6"/>
    <w:rsid w:val="00A44069"/>
    <w:rsid w:val="00A44EA3"/>
    <w:rsid w:val="00A532E5"/>
    <w:rsid w:val="00A57C89"/>
    <w:rsid w:val="00A57E9B"/>
    <w:rsid w:val="00A62FC7"/>
    <w:rsid w:val="00A631D6"/>
    <w:rsid w:val="00A65C45"/>
    <w:rsid w:val="00A70995"/>
    <w:rsid w:val="00A70BBE"/>
    <w:rsid w:val="00A73B62"/>
    <w:rsid w:val="00A75DAB"/>
    <w:rsid w:val="00A77E2B"/>
    <w:rsid w:val="00A817FE"/>
    <w:rsid w:val="00A9569E"/>
    <w:rsid w:val="00A97C51"/>
    <w:rsid w:val="00AA06B7"/>
    <w:rsid w:val="00AA08E2"/>
    <w:rsid w:val="00AA5931"/>
    <w:rsid w:val="00AB10B5"/>
    <w:rsid w:val="00AB13A6"/>
    <w:rsid w:val="00AB18B5"/>
    <w:rsid w:val="00AB3DB3"/>
    <w:rsid w:val="00AB5FB8"/>
    <w:rsid w:val="00AC2E42"/>
    <w:rsid w:val="00AC6C71"/>
    <w:rsid w:val="00AC7421"/>
    <w:rsid w:val="00AD2B90"/>
    <w:rsid w:val="00AD5414"/>
    <w:rsid w:val="00AD5A17"/>
    <w:rsid w:val="00AF4CA1"/>
    <w:rsid w:val="00B013C2"/>
    <w:rsid w:val="00B0147D"/>
    <w:rsid w:val="00B01A83"/>
    <w:rsid w:val="00B05B55"/>
    <w:rsid w:val="00B072B2"/>
    <w:rsid w:val="00B07977"/>
    <w:rsid w:val="00B13BD7"/>
    <w:rsid w:val="00B15F1C"/>
    <w:rsid w:val="00B20291"/>
    <w:rsid w:val="00B21845"/>
    <w:rsid w:val="00B24DC8"/>
    <w:rsid w:val="00B27717"/>
    <w:rsid w:val="00B277C3"/>
    <w:rsid w:val="00B27E29"/>
    <w:rsid w:val="00B30975"/>
    <w:rsid w:val="00B37B5A"/>
    <w:rsid w:val="00B41B16"/>
    <w:rsid w:val="00B57B04"/>
    <w:rsid w:val="00B621EE"/>
    <w:rsid w:val="00B6290C"/>
    <w:rsid w:val="00B64082"/>
    <w:rsid w:val="00B6690E"/>
    <w:rsid w:val="00B67BF8"/>
    <w:rsid w:val="00B77F30"/>
    <w:rsid w:val="00B8006E"/>
    <w:rsid w:val="00B8143A"/>
    <w:rsid w:val="00B91DB0"/>
    <w:rsid w:val="00B925F4"/>
    <w:rsid w:val="00B940DE"/>
    <w:rsid w:val="00BA3B0E"/>
    <w:rsid w:val="00BA4B0F"/>
    <w:rsid w:val="00BB03FE"/>
    <w:rsid w:val="00BB043D"/>
    <w:rsid w:val="00BB1500"/>
    <w:rsid w:val="00BB2038"/>
    <w:rsid w:val="00BB35F0"/>
    <w:rsid w:val="00BC41E9"/>
    <w:rsid w:val="00BD2B46"/>
    <w:rsid w:val="00BD65F5"/>
    <w:rsid w:val="00BE3CA0"/>
    <w:rsid w:val="00BE4327"/>
    <w:rsid w:val="00BF2541"/>
    <w:rsid w:val="00C019CC"/>
    <w:rsid w:val="00C030BD"/>
    <w:rsid w:val="00C033DE"/>
    <w:rsid w:val="00C051C8"/>
    <w:rsid w:val="00C12EAD"/>
    <w:rsid w:val="00C13481"/>
    <w:rsid w:val="00C13C92"/>
    <w:rsid w:val="00C162BB"/>
    <w:rsid w:val="00C22BFD"/>
    <w:rsid w:val="00C24567"/>
    <w:rsid w:val="00C24FD9"/>
    <w:rsid w:val="00C2510D"/>
    <w:rsid w:val="00C30097"/>
    <w:rsid w:val="00C324A4"/>
    <w:rsid w:val="00C34D08"/>
    <w:rsid w:val="00C35FE3"/>
    <w:rsid w:val="00C40CED"/>
    <w:rsid w:val="00C41158"/>
    <w:rsid w:val="00C421FE"/>
    <w:rsid w:val="00C42C15"/>
    <w:rsid w:val="00C43AF8"/>
    <w:rsid w:val="00C43BBE"/>
    <w:rsid w:val="00C44981"/>
    <w:rsid w:val="00C548DC"/>
    <w:rsid w:val="00C550BF"/>
    <w:rsid w:val="00C55134"/>
    <w:rsid w:val="00C557BB"/>
    <w:rsid w:val="00C56723"/>
    <w:rsid w:val="00C5778A"/>
    <w:rsid w:val="00C60C08"/>
    <w:rsid w:val="00C61E89"/>
    <w:rsid w:val="00C62AC0"/>
    <w:rsid w:val="00C67788"/>
    <w:rsid w:val="00C72309"/>
    <w:rsid w:val="00C7453E"/>
    <w:rsid w:val="00C84659"/>
    <w:rsid w:val="00C85980"/>
    <w:rsid w:val="00C8682C"/>
    <w:rsid w:val="00C86C29"/>
    <w:rsid w:val="00C878EC"/>
    <w:rsid w:val="00C90877"/>
    <w:rsid w:val="00C90EC2"/>
    <w:rsid w:val="00C91702"/>
    <w:rsid w:val="00C9260E"/>
    <w:rsid w:val="00C92922"/>
    <w:rsid w:val="00C943FA"/>
    <w:rsid w:val="00C96399"/>
    <w:rsid w:val="00C97F6F"/>
    <w:rsid w:val="00CA2139"/>
    <w:rsid w:val="00CA23E2"/>
    <w:rsid w:val="00CA309C"/>
    <w:rsid w:val="00CA574B"/>
    <w:rsid w:val="00CB070B"/>
    <w:rsid w:val="00CB13BF"/>
    <w:rsid w:val="00CB1F31"/>
    <w:rsid w:val="00CB3561"/>
    <w:rsid w:val="00CB57E0"/>
    <w:rsid w:val="00CC1CAB"/>
    <w:rsid w:val="00CC35BC"/>
    <w:rsid w:val="00CC665E"/>
    <w:rsid w:val="00CD187B"/>
    <w:rsid w:val="00CD27CC"/>
    <w:rsid w:val="00CD630B"/>
    <w:rsid w:val="00CD766B"/>
    <w:rsid w:val="00CE0D40"/>
    <w:rsid w:val="00CE1981"/>
    <w:rsid w:val="00CE2DEF"/>
    <w:rsid w:val="00CE76C6"/>
    <w:rsid w:val="00CF3E1D"/>
    <w:rsid w:val="00CF4473"/>
    <w:rsid w:val="00D015D9"/>
    <w:rsid w:val="00D01F55"/>
    <w:rsid w:val="00D04482"/>
    <w:rsid w:val="00D04BA6"/>
    <w:rsid w:val="00D10561"/>
    <w:rsid w:val="00D16F42"/>
    <w:rsid w:val="00D23B01"/>
    <w:rsid w:val="00D326C7"/>
    <w:rsid w:val="00D34B79"/>
    <w:rsid w:val="00D3623B"/>
    <w:rsid w:val="00D37230"/>
    <w:rsid w:val="00D41C5C"/>
    <w:rsid w:val="00D47F89"/>
    <w:rsid w:val="00D5216B"/>
    <w:rsid w:val="00D53D75"/>
    <w:rsid w:val="00D541C2"/>
    <w:rsid w:val="00D56FB5"/>
    <w:rsid w:val="00D56FF2"/>
    <w:rsid w:val="00D57C26"/>
    <w:rsid w:val="00D6673D"/>
    <w:rsid w:val="00D7251D"/>
    <w:rsid w:val="00D762A0"/>
    <w:rsid w:val="00D763EA"/>
    <w:rsid w:val="00D773CC"/>
    <w:rsid w:val="00D906FE"/>
    <w:rsid w:val="00D90F9F"/>
    <w:rsid w:val="00D91CFE"/>
    <w:rsid w:val="00D93D19"/>
    <w:rsid w:val="00D96671"/>
    <w:rsid w:val="00DA0B5B"/>
    <w:rsid w:val="00DA20E5"/>
    <w:rsid w:val="00DA2CC6"/>
    <w:rsid w:val="00DA4CB8"/>
    <w:rsid w:val="00DA5484"/>
    <w:rsid w:val="00DA5858"/>
    <w:rsid w:val="00DA68EE"/>
    <w:rsid w:val="00DB4689"/>
    <w:rsid w:val="00DC0218"/>
    <w:rsid w:val="00DC4EB4"/>
    <w:rsid w:val="00DC610E"/>
    <w:rsid w:val="00DD4035"/>
    <w:rsid w:val="00DD419F"/>
    <w:rsid w:val="00DD4A20"/>
    <w:rsid w:val="00DD7D3C"/>
    <w:rsid w:val="00DE40C6"/>
    <w:rsid w:val="00DE4ED3"/>
    <w:rsid w:val="00DF13B7"/>
    <w:rsid w:val="00DF1730"/>
    <w:rsid w:val="00DF5EB3"/>
    <w:rsid w:val="00E003CE"/>
    <w:rsid w:val="00E01DF8"/>
    <w:rsid w:val="00E04867"/>
    <w:rsid w:val="00E04F55"/>
    <w:rsid w:val="00E05E6A"/>
    <w:rsid w:val="00E103BF"/>
    <w:rsid w:val="00E10E2F"/>
    <w:rsid w:val="00E12D2D"/>
    <w:rsid w:val="00E13448"/>
    <w:rsid w:val="00E13C73"/>
    <w:rsid w:val="00E17BF1"/>
    <w:rsid w:val="00E20CF7"/>
    <w:rsid w:val="00E218EA"/>
    <w:rsid w:val="00E228EC"/>
    <w:rsid w:val="00E23EB8"/>
    <w:rsid w:val="00E249CB"/>
    <w:rsid w:val="00E25BBD"/>
    <w:rsid w:val="00E33ABE"/>
    <w:rsid w:val="00E3418E"/>
    <w:rsid w:val="00E34622"/>
    <w:rsid w:val="00E36A81"/>
    <w:rsid w:val="00E372C4"/>
    <w:rsid w:val="00E417AD"/>
    <w:rsid w:val="00E55568"/>
    <w:rsid w:val="00E60015"/>
    <w:rsid w:val="00E60792"/>
    <w:rsid w:val="00E60D95"/>
    <w:rsid w:val="00E62F68"/>
    <w:rsid w:val="00E6520C"/>
    <w:rsid w:val="00E67ABF"/>
    <w:rsid w:val="00E704A8"/>
    <w:rsid w:val="00E70DBF"/>
    <w:rsid w:val="00E72712"/>
    <w:rsid w:val="00E727C3"/>
    <w:rsid w:val="00E72FAF"/>
    <w:rsid w:val="00E74D65"/>
    <w:rsid w:val="00E75D80"/>
    <w:rsid w:val="00E80F76"/>
    <w:rsid w:val="00E820B7"/>
    <w:rsid w:val="00E831B8"/>
    <w:rsid w:val="00E8409A"/>
    <w:rsid w:val="00E863AF"/>
    <w:rsid w:val="00E86596"/>
    <w:rsid w:val="00E90453"/>
    <w:rsid w:val="00E91CDF"/>
    <w:rsid w:val="00E921E9"/>
    <w:rsid w:val="00E96FDD"/>
    <w:rsid w:val="00E971A1"/>
    <w:rsid w:val="00EA26C7"/>
    <w:rsid w:val="00EA696A"/>
    <w:rsid w:val="00EB0BA1"/>
    <w:rsid w:val="00EB2EF1"/>
    <w:rsid w:val="00EC3652"/>
    <w:rsid w:val="00EC3B9B"/>
    <w:rsid w:val="00EC6C71"/>
    <w:rsid w:val="00ED0439"/>
    <w:rsid w:val="00ED3076"/>
    <w:rsid w:val="00ED466F"/>
    <w:rsid w:val="00ED4AF4"/>
    <w:rsid w:val="00ED62EB"/>
    <w:rsid w:val="00EE4946"/>
    <w:rsid w:val="00EE6102"/>
    <w:rsid w:val="00EE7054"/>
    <w:rsid w:val="00EE761D"/>
    <w:rsid w:val="00EF2E0B"/>
    <w:rsid w:val="00EF43DD"/>
    <w:rsid w:val="00EF484A"/>
    <w:rsid w:val="00EF53B9"/>
    <w:rsid w:val="00EF60EC"/>
    <w:rsid w:val="00F0043B"/>
    <w:rsid w:val="00F02B37"/>
    <w:rsid w:val="00F05880"/>
    <w:rsid w:val="00F10A7B"/>
    <w:rsid w:val="00F1267D"/>
    <w:rsid w:val="00F148CE"/>
    <w:rsid w:val="00F1496A"/>
    <w:rsid w:val="00F208DD"/>
    <w:rsid w:val="00F22836"/>
    <w:rsid w:val="00F229E1"/>
    <w:rsid w:val="00F23D9E"/>
    <w:rsid w:val="00F25CC2"/>
    <w:rsid w:val="00F31D1D"/>
    <w:rsid w:val="00F34957"/>
    <w:rsid w:val="00F37A03"/>
    <w:rsid w:val="00F421A5"/>
    <w:rsid w:val="00F45FCC"/>
    <w:rsid w:val="00F47C1E"/>
    <w:rsid w:val="00F503D4"/>
    <w:rsid w:val="00F52891"/>
    <w:rsid w:val="00F60051"/>
    <w:rsid w:val="00F602EB"/>
    <w:rsid w:val="00F61BF1"/>
    <w:rsid w:val="00F64319"/>
    <w:rsid w:val="00F64EF0"/>
    <w:rsid w:val="00F664E2"/>
    <w:rsid w:val="00F671A4"/>
    <w:rsid w:val="00F712EE"/>
    <w:rsid w:val="00F72A8A"/>
    <w:rsid w:val="00F73856"/>
    <w:rsid w:val="00F83A19"/>
    <w:rsid w:val="00F84BA8"/>
    <w:rsid w:val="00F90E6F"/>
    <w:rsid w:val="00F91C8B"/>
    <w:rsid w:val="00F928BC"/>
    <w:rsid w:val="00FA2D4D"/>
    <w:rsid w:val="00FA2DD1"/>
    <w:rsid w:val="00FA3BAF"/>
    <w:rsid w:val="00FA4E5F"/>
    <w:rsid w:val="00FA7669"/>
    <w:rsid w:val="00FB1B86"/>
    <w:rsid w:val="00FB43C3"/>
    <w:rsid w:val="00FB673B"/>
    <w:rsid w:val="00FB7557"/>
    <w:rsid w:val="00FC2AF8"/>
    <w:rsid w:val="00FC7BDB"/>
    <w:rsid w:val="00FD05EC"/>
    <w:rsid w:val="00FD3BFB"/>
    <w:rsid w:val="00FD6E8C"/>
    <w:rsid w:val="00FE1FF4"/>
    <w:rsid w:val="00FE2498"/>
    <w:rsid w:val="00FE2FB9"/>
    <w:rsid w:val="00FE5697"/>
    <w:rsid w:val="00FF1A95"/>
    <w:rsid w:val="00FF5BD3"/>
    <w:rsid w:val="00FF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kern w:val="24"/>
      <w:sz w:val="24"/>
    </w:rPr>
  </w:style>
  <w:style w:type="paragraph" w:styleId="Ttulo1">
    <w:name w:val="heading 1"/>
    <w:basedOn w:val="Normal"/>
    <w:next w:val="Normal"/>
    <w:qFormat/>
    <w:pPr>
      <w:keepNext/>
      <w:ind w:firstLine="1985"/>
      <w:outlineLvl w:val="0"/>
    </w:pPr>
    <w:rPr>
      <w:rFonts w:ascii="Arial" w:hAnsi="Arial"/>
      <w:b/>
    </w:rPr>
  </w:style>
  <w:style w:type="paragraph" w:styleId="Ttulo2">
    <w:name w:val="heading 2"/>
    <w:basedOn w:val="Normal"/>
    <w:next w:val="Normal"/>
    <w:qFormat/>
    <w:pPr>
      <w:keepNext/>
      <w:ind w:right="49" w:firstLine="1985"/>
      <w:outlineLvl w:val="1"/>
    </w:pPr>
    <w:rPr>
      <w:rFonts w:ascii="Arial" w:hAnsi="Arial"/>
      <w:color w:val="000000"/>
      <w:kern w:val="0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b/>
      <w:bCs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rFonts w:ascii="Arial" w:hAnsi="Arial"/>
      <w:kern w:val="0"/>
      <w:sz w:val="28"/>
    </w:rPr>
  </w:style>
  <w:style w:type="paragraph" w:styleId="Ttulo7">
    <w:name w:val="heading 7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firstLine="1985"/>
      <w:jc w:val="center"/>
      <w:outlineLvl w:val="6"/>
    </w:pPr>
    <w:rPr>
      <w:rFonts w:ascii="Arial" w:hAnsi="Arial"/>
      <w:b/>
    </w:rPr>
  </w:style>
  <w:style w:type="paragraph" w:styleId="Ttulo8">
    <w:name w:val="heading 8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49"/>
      <w:jc w:val="center"/>
      <w:outlineLvl w:val="7"/>
    </w:pPr>
    <w:rPr>
      <w:rFonts w:ascii="Arial" w:hAnsi="Arial"/>
      <w:b/>
      <w:color w:val="000000"/>
    </w:rPr>
  </w:style>
  <w:style w:type="paragraph" w:styleId="Ttulo9">
    <w:name w:val="heading 9"/>
    <w:basedOn w:val="Normal"/>
    <w:next w:val="Normal"/>
    <w:qFormat/>
    <w:pPr>
      <w:keepNext/>
      <w:ind w:right="49" w:firstLine="1985"/>
      <w:outlineLvl w:val="8"/>
    </w:pPr>
    <w:rPr>
      <w:rFonts w:ascii="Arial" w:hAnsi="Arial"/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  <w:jc w:val="left"/>
    </w:pPr>
    <w:rPr>
      <w:kern w:val="0"/>
      <w:sz w:val="20"/>
    </w:r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  <w:rPr>
      <w:lang w:val="x-none" w:eastAsia="x-none"/>
    </w:rPr>
  </w:style>
  <w:style w:type="character" w:styleId="Nmerodepgina">
    <w:name w:val="page number"/>
    <w:basedOn w:val="Fontepargpadro"/>
    <w:uiPriority w:val="99"/>
  </w:style>
  <w:style w:type="paragraph" w:styleId="Corpodetexto">
    <w:name w:val="Body Text"/>
    <w:basedOn w:val="Normal"/>
    <w:link w:val="CorpodetextoChar"/>
    <w:semiHidden/>
    <w:pPr>
      <w:tabs>
        <w:tab w:val="left" w:pos="0"/>
      </w:tabs>
      <w:spacing w:before="120" w:after="120"/>
    </w:pPr>
    <w:rPr>
      <w:rFonts w:ascii="Arial" w:hAnsi="Arial"/>
      <w:kern w:val="0"/>
    </w:rPr>
  </w:style>
  <w:style w:type="paragraph" w:styleId="Corpodetexto2">
    <w:name w:val="Body Text 2"/>
    <w:basedOn w:val="Normal"/>
    <w:semiHidden/>
    <w:rPr>
      <w:rFonts w:ascii="Arial" w:hAnsi="Arial"/>
      <w:kern w:val="0"/>
    </w:rPr>
  </w:style>
  <w:style w:type="paragraph" w:styleId="Recuodecorpodetexto">
    <w:name w:val="Body Text Indent"/>
    <w:basedOn w:val="Normal"/>
    <w:link w:val="RecuodecorpodetextoChar"/>
    <w:pPr>
      <w:ind w:right="49" w:firstLine="1985"/>
    </w:pPr>
    <w:rPr>
      <w:rFonts w:ascii="Arial" w:hAnsi="Arial"/>
      <w:b/>
      <w:color w:val="000000"/>
      <w:kern w:val="0"/>
      <w:lang w:val="x-none" w:eastAsia="x-none"/>
    </w:rPr>
  </w:style>
  <w:style w:type="paragraph" w:styleId="Recuodecorpodetexto2">
    <w:name w:val="Body Text Indent 2"/>
    <w:basedOn w:val="Normal"/>
    <w:semiHidden/>
    <w:pPr>
      <w:ind w:right="49" w:firstLine="1985"/>
    </w:pPr>
    <w:rPr>
      <w:rFonts w:ascii="Arial" w:hAnsi="Arial"/>
      <w:color w:val="000000"/>
      <w:kern w:val="0"/>
    </w:rPr>
  </w:style>
  <w:style w:type="paragraph" w:styleId="Corpodetexto3">
    <w:name w:val="Body Text 3"/>
    <w:basedOn w:val="Normal"/>
    <w:semiHidden/>
    <w:pPr>
      <w:jc w:val="left"/>
    </w:pPr>
    <w:rPr>
      <w:rFonts w:ascii="Arial" w:hAnsi="Arial"/>
      <w:b/>
    </w:rPr>
  </w:style>
  <w:style w:type="paragraph" w:styleId="Recuodecorpodetexto3">
    <w:name w:val="Body Text Indent 3"/>
    <w:basedOn w:val="Normal"/>
    <w:link w:val="Recuodecorpodetexto3Char"/>
    <w:pPr>
      <w:ind w:firstLine="1985"/>
    </w:pPr>
    <w:rPr>
      <w:rFonts w:ascii="Arial" w:hAnsi="Arial"/>
      <w:lang w:val="x-none" w:eastAsia="x-none"/>
    </w:rPr>
  </w:style>
  <w:style w:type="paragraph" w:styleId="Ttulo">
    <w:name w:val="Title"/>
    <w:basedOn w:val="Normal"/>
    <w:qFormat/>
    <w:pPr>
      <w:jc w:val="center"/>
    </w:pPr>
    <w:rPr>
      <w:rFonts w:ascii="Arial" w:hAnsi="Arial"/>
      <w:b/>
      <w:kern w:val="0"/>
      <w:sz w:val="28"/>
    </w:rPr>
  </w:style>
  <w:style w:type="paragraph" w:customStyle="1" w:styleId="Padro">
    <w:name w:val="Padrão"/>
    <w:pPr>
      <w:widowControl w:val="0"/>
      <w:overflowPunct w:val="0"/>
      <w:autoSpaceDE w:val="0"/>
      <w:autoSpaceDN w:val="0"/>
      <w:adjustRightInd w:val="0"/>
    </w:pPr>
    <w:rPr>
      <w:sz w:val="24"/>
    </w:rPr>
  </w:style>
  <w:style w:type="paragraph" w:customStyle="1" w:styleId="Corpodotexto">
    <w:name w:val="Corpo do texto"/>
    <w:basedOn w:val="Padro"/>
    <w:pPr>
      <w:jc w:val="both"/>
    </w:pPr>
  </w:style>
  <w:style w:type="character" w:styleId="Hyperlink">
    <w:name w:val="Hyperlink"/>
    <w:semiHidden/>
    <w:rPr>
      <w:color w:val="0000FF"/>
      <w:u w:val="singl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  <w:jc w:val="left"/>
    </w:pPr>
    <w:rPr>
      <w:rFonts w:ascii="tohama" w:hAnsi="tohama"/>
      <w:kern w:val="0"/>
      <w:sz w:val="22"/>
      <w:szCs w:val="22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3">
    <w:name w:val="CM3"/>
    <w:basedOn w:val="Default"/>
    <w:next w:val="Default"/>
    <w:rPr>
      <w:rFonts w:cs="Times New Roman"/>
      <w:color w:val="auto"/>
    </w:rPr>
  </w:style>
  <w:style w:type="character" w:customStyle="1" w:styleId="CabealhoChar">
    <w:name w:val="Cabeçalho Char"/>
    <w:basedOn w:val="Fontepargpadro"/>
    <w:link w:val="Cabealho"/>
    <w:uiPriority w:val="99"/>
    <w:rsid w:val="003D4249"/>
  </w:style>
  <w:style w:type="paragraph" w:styleId="Textodebalo">
    <w:name w:val="Balloon Text"/>
    <w:basedOn w:val="Normal"/>
    <w:link w:val="TextodebaloChar"/>
    <w:uiPriority w:val="99"/>
    <w:semiHidden/>
    <w:unhideWhenUsed/>
    <w:rsid w:val="003D4249"/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3D4249"/>
    <w:rPr>
      <w:rFonts w:ascii="Tahoma" w:hAnsi="Tahoma" w:cs="Tahoma"/>
      <w:kern w:val="24"/>
      <w:sz w:val="16"/>
      <w:szCs w:val="16"/>
    </w:rPr>
  </w:style>
  <w:style w:type="character" w:customStyle="1" w:styleId="Recuodecorpodetexto3Char">
    <w:name w:val="Recuo de corpo de texto 3 Char"/>
    <w:link w:val="Recuodecorpodetexto3"/>
    <w:rsid w:val="005B23A8"/>
    <w:rPr>
      <w:rFonts w:ascii="Arial" w:hAnsi="Arial"/>
      <w:kern w:val="24"/>
      <w:sz w:val="24"/>
    </w:rPr>
  </w:style>
  <w:style w:type="character" w:customStyle="1" w:styleId="RodapChar">
    <w:name w:val="Rodapé Char"/>
    <w:link w:val="Rodap"/>
    <w:uiPriority w:val="99"/>
    <w:rsid w:val="00482EE5"/>
    <w:rPr>
      <w:kern w:val="24"/>
      <w:sz w:val="24"/>
    </w:rPr>
  </w:style>
  <w:style w:type="character" w:customStyle="1" w:styleId="style41">
    <w:name w:val="style41"/>
    <w:rsid w:val="00482EE5"/>
    <w:rPr>
      <w:b/>
      <w:bCs/>
      <w:sz w:val="20"/>
      <w:szCs w:val="20"/>
    </w:rPr>
  </w:style>
  <w:style w:type="character" w:customStyle="1" w:styleId="RecuodecorpodetextoChar">
    <w:name w:val="Recuo de corpo de texto Char"/>
    <w:link w:val="Recuodecorpodetexto"/>
    <w:rsid w:val="00320EA8"/>
    <w:rPr>
      <w:rFonts w:ascii="Arial" w:hAnsi="Arial"/>
      <w:b/>
      <w:color w:val="000000"/>
      <w:sz w:val="24"/>
    </w:rPr>
  </w:style>
  <w:style w:type="table" w:styleId="Tabelacomgrade">
    <w:name w:val="Table Grid"/>
    <w:basedOn w:val="Tabelanormal"/>
    <w:rsid w:val="008715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"/>
    <w:rsid w:val="009E6EA9"/>
    <w:pPr>
      <w:suppressAutoHyphens/>
      <w:spacing w:after="200" w:line="276" w:lineRule="auto"/>
      <w:ind w:left="720"/>
      <w:jc w:val="left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WW-Corpodetexto3">
    <w:name w:val="WW-Corpo de texto 3"/>
    <w:basedOn w:val="Normal"/>
    <w:rsid w:val="00706459"/>
    <w:pPr>
      <w:tabs>
        <w:tab w:val="left" w:pos="709"/>
      </w:tabs>
      <w:suppressAutoHyphens/>
      <w:ind w:right="43"/>
    </w:pPr>
    <w:rPr>
      <w:color w:val="000000"/>
      <w:kern w:val="0"/>
      <w:sz w:val="28"/>
      <w:lang w:eastAsia="ar-SA"/>
    </w:rPr>
  </w:style>
  <w:style w:type="paragraph" w:customStyle="1" w:styleId="WW-Textoembloco">
    <w:name w:val="WW-Texto em bloco"/>
    <w:basedOn w:val="Normal"/>
    <w:rsid w:val="00706459"/>
    <w:pPr>
      <w:tabs>
        <w:tab w:val="left" w:pos="1134"/>
      </w:tabs>
      <w:suppressAutoHyphens/>
      <w:ind w:left="1134" w:right="43" w:hanging="1134"/>
    </w:pPr>
    <w:rPr>
      <w:rFonts w:ascii="Arial" w:hAnsi="Arial"/>
      <w:color w:val="000000"/>
      <w:kern w:val="0"/>
      <w:lang w:eastAsia="ar-SA"/>
    </w:rPr>
  </w:style>
  <w:style w:type="paragraph" w:customStyle="1" w:styleId="ListaColorida-nfase11">
    <w:name w:val="Lista Colorida - Ênfase 11"/>
    <w:basedOn w:val="Normal"/>
    <w:qFormat/>
    <w:rsid w:val="00706459"/>
    <w:pPr>
      <w:suppressAutoHyphens/>
      <w:ind w:left="708"/>
      <w:jc w:val="left"/>
    </w:pPr>
    <w:rPr>
      <w:rFonts w:ascii="Arial" w:hAnsi="Arial"/>
      <w:kern w:val="0"/>
      <w:lang w:eastAsia="ar-SA"/>
    </w:rPr>
  </w:style>
  <w:style w:type="paragraph" w:customStyle="1" w:styleId="PargrafodaLista1">
    <w:name w:val="Parágrafo da Lista1"/>
    <w:basedOn w:val="Normal"/>
    <w:qFormat/>
    <w:rsid w:val="009E1FBC"/>
    <w:pPr>
      <w:suppressAutoHyphens/>
      <w:ind w:left="708"/>
      <w:jc w:val="left"/>
    </w:pPr>
    <w:rPr>
      <w:rFonts w:ascii="Arial" w:hAnsi="Arial"/>
      <w:kern w:val="0"/>
      <w:lang w:eastAsia="ar-SA"/>
    </w:rPr>
  </w:style>
  <w:style w:type="paragraph" w:customStyle="1" w:styleId="WW-Padro">
    <w:name w:val="WW-Padrão"/>
    <w:rsid w:val="0042788C"/>
    <w:pPr>
      <w:widowControl w:val="0"/>
      <w:suppressAutoHyphens/>
    </w:pPr>
    <w:rPr>
      <w:rFonts w:eastAsia="Arial"/>
      <w:lang w:eastAsia="ar-SA"/>
    </w:rPr>
  </w:style>
  <w:style w:type="character" w:customStyle="1" w:styleId="CorpodetextoChar">
    <w:name w:val="Corpo de texto Char"/>
    <w:basedOn w:val="Fontepargpadro"/>
    <w:link w:val="Corpodetexto"/>
    <w:semiHidden/>
    <w:rsid w:val="003B3802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kern w:val="24"/>
      <w:sz w:val="24"/>
    </w:rPr>
  </w:style>
  <w:style w:type="paragraph" w:styleId="Ttulo1">
    <w:name w:val="heading 1"/>
    <w:basedOn w:val="Normal"/>
    <w:next w:val="Normal"/>
    <w:qFormat/>
    <w:pPr>
      <w:keepNext/>
      <w:ind w:firstLine="1985"/>
      <w:outlineLvl w:val="0"/>
    </w:pPr>
    <w:rPr>
      <w:rFonts w:ascii="Arial" w:hAnsi="Arial"/>
      <w:b/>
    </w:rPr>
  </w:style>
  <w:style w:type="paragraph" w:styleId="Ttulo2">
    <w:name w:val="heading 2"/>
    <w:basedOn w:val="Normal"/>
    <w:next w:val="Normal"/>
    <w:qFormat/>
    <w:pPr>
      <w:keepNext/>
      <w:ind w:right="49" w:firstLine="1985"/>
      <w:outlineLvl w:val="1"/>
    </w:pPr>
    <w:rPr>
      <w:rFonts w:ascii="Arial" w:hAnsi="Arial"/>
      <w:color w:val="000000"/>
      <w:kern w:val="0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b/>
      <w:bCs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rFonts w:ascii="Arial" w:hAnsi="Arial"/>
      <w:kern w:val="0"/>
      <w:sz w:val="28"/>
    </w:rPr>
  </w:style>
  <w:style w:type="paragraph" w:styleId="Ttulo7">
    <w:name w:val="heading 7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firstLine="1985"/>
      <w:jc w:val="center"/>
      <w:outlineLvl w:val="6"/>
    </w:pPr>
    <w:rPr>
      <w:rFonts w:ascii="Arial" w:hAnsi="Arial"/>
      <w:b/>
    </w:rPr>
  </w:style>
  <w:style w:type="paragraph" w:styleId="Ttulo8">
    <w:name w:val="heading 8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49"/>
      <w:jc w:val="center"/>
      <w:outlineLvl w:val="7"/>
    </w:pPr>
    <w:rPr>
      <w:rFonts w:ascii="Arial" w:hAnsi="Arial"/>
      <w:b/>
      <w:color w:val="000000"/>
    </w:rPr>
  </w:style>
  <w:style w:type="paragraph" w:styleId="Ttulo9">
    <w:name w:val="heading 9"/>
    <w:basedOn w:val="Normal"/>
    <w:next w:val="Normal"/>
    <w:qFormat/>
    <w:pPr>
      <w:keepNext/>
      <w:ind w:right="49" w:firstLine="1985"/>
      <w:outlineLvl w:val="8"/>
    </w:pPr>
    <w:rPr>
      <w:rFonts w:ascii="Arial" w:hAnsi="Arial"/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  <w:jc w:val="left"/>
    </w:pPr>
    <w:rPr>
      <w:kern w:val="0"/>
      <w:sz w:val="20"/>
    </w:r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  <w:rPr>
      <w:lang w:val="x-none" w:eastAsia="x-none"/>
    </w:rPr>
  </w:style>
  <w:style w:type="character" w:styleId="Nmerodepgina">
    <w:name w:val="page number"/>
    <w:basedOn w:val="Fontepargpadro"/>
    <w:uiPriority w:val="99"/>
  </w:style>
  <w:style w:type="paragraph" w:styleId="Corpodetexto">
    <w:name w:val="Body Text"/>
    <w:basedOn w:val="Normal"/>
    <w:link w:val="CorpodetextoChar"/>
    <w:semiHidden/>
    <w:pPr>
      <w:tabs>
        <w:tab w:val="left" w:pos="0"/>
      </w:tabs>
      <w:spacing w:before="120" w:after="120"/>
    </w:pPr>
    <w:rPr>
      <w:rFonts w:ascii="Arial" w:hAnsi="Arial"/>
      <w:kern w:val="0"/>
    </w:rPr>
  </w:style>
  <w:style w:type="paragraph" w:styleId="Corpodetexto2">
    <w:name w:val="Body Text 2"/>
    <w:basedOn w:val="Normal"/>
    <w:semiHidden/>
    <w:rPr>
      <w:rFonts w:ascii="Arial" w:hAnsi="Arial"/>
      <w:kern w:val="0"/>
    </w:rPr>
  </w:style>
  <w:style w:type="paragraph" w:styleId="Recuodecorpodetexto">
    <w:name w:val="Body Text Indent"/>
    <w:basedOn w:val="Normal"/>
    <w:link w:val="RecuodecorpodetextoChar"/>
    <w:pPr>
      <w:ind w:right="49" w:firstLine="1985"/>
    </w:pPr>
    <w:rPr>
      <w:rFonts w:ascii="Arial" w:hAnsi="Arial"/>
      <w:b/>
      <w:color w:val="000000"/>
      <w:kern w:val="0"/>
      <w:lang w:val="x-none" w:eastAsia="x-none"/>
    </w:rPr>
  </w:style>
  <w:style w:type="paragraph" w:styleId="Recuodecorpodetexto2">
    <w:name w:val="Body Text Indent 2"/>
    <w:basedOn w:val="Normal"/>
    <w:semiHidden/>
    <w:pPr>
      <w:ind w:right="49" w:firstLine="1985"/>
    </w:pPr>
    <w:rPr>
      <w:rFonts w:ascii="Arial" w:hAnsi="Arial"/>
      <w:color w:val="000000"/>
      <w:kern w:val="0"/>
    </w:rPr>
  </w:style>
  <w:style w:type="paragraph" w:styleId="Corpodetexto3">
    <w:name w:val="Body Text 3"/>
    <w:basedOn w:val="Normal"/>
    <w:semiHidden/>
    <w:pPr>
      <w:jc w:val="left"/>
    </w:pPr>
    <w:rPr>
      <w:rFonts w:ascii="Arial" w:hAnsi="Arial"/>
      <w:b/>
    </w:rPr>
  </w:style>
  <w:style w:type="paragraph" w:styleId="Recuodecorpodetexto3">
    <w:name w:val="Body Text Indent 3"/>
    <w:basedOn w:val="Normal"/>
    <w:link w:val="Recuodecorpodetexto3Char"/>
    <w:pPr>
      <w:ind w:firstLine="1985"/>
    </w:pPr>
    <w:rPr>
      <w:rFonts w:ascii="Arial" w:hAnsi="Arial"/>
      <w:lang w:val="x-none" w:eastAsia="x-none"/>
    </w:rPr>
  </w:style>
  <w:style w:type="paragraph" w:styleId="Ttulo">
    <w:name w:val="Title"/>
    <w:basedOn w:val="Normal"/>
    <w:qFormat/>
    <w:pPr>
      <w:jc w:val="center"/>
    </w:pPr>
    <w:rPr>
      <w:rFonts w:ascii="Arial" w:hAnsi="Arial"/>
      <w:b/>
      <w:kern w:val="0"/>
      <w:sz w:val="28"/>
    </w:rPr>
  </w:style>
  <w:style w:type="paragraph" w:customStyle="1" w:styleId="Padro">
    <w:name w:val="Padrão"/>
    <w:pPr>
      <w:widowControl w:val="0"/>
      <w:overflowPunct w:val="0"/>
      <w:autoSpaceDE w:val="0"/>
      <w:autoSpaceDN w:val="0"/>
      <w:adjustRightInd w:val="0"/>
    </w:pPr>
    <w:rPr>
      <w:sz w:val="24"/>
    </w:rPr>
  </w:style>
  <w:style w:type="paragraph" w:customStyle="1" w:styleId="Corpodotexto">
    <w:name w:val="Corpo do texto"/>
    <w:basedOn w:val="Padro"/>
    <w:pPr>
      <w:jc w:val="both"/>
    </w:pPr>
  </w:style>
  <w:style w:type="character" w:styleId="Hyperlink">
    <w:name w:val="Hyperlink"/>
    <w:semiHidden/>
    <w:rPr>
      <w:color w:val="0000FF"/>
      <w:u w:val="singl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  <w:jc w:val="left"/>
    </w:pPr>
    <w:rPr>
      <w:rFonts w:ascii="tohama" w:hAnsi="tohama"/>
      <w:kern w:val="0"/>
      <w:sz w:val="22"/>
      <w:szCs w:val="22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3">
    <w:name w:val="CM3"/>
    <w:basedOn w:val="Default"/>
    <w:next w:val="Default"/>
    <w:rPr>
      <w:rFonts w:cs="Times New Roman"/>
      <w:color w:val="auto"/>
    </w:rPr>
  </w:style>
  <w:style w:type="character" w:customStyle="1" w:styleId="CabealhoChar">
    <w:name w:val="Cabeçalho Char"/>
    <w:basedOn w:val="Fontepargpadro"/>
    <w:link w:val="Cabealho"/>
    <w:uiPriority w:val="99"/>
    <w:rsid w:val="003D4249"/>
  </w:style>
  <w:style w:type="paragraph" w:styleId="Textodebalo">
    <w:name w:val="Balloon Text"/>
    <w:basedOn w:val="Normal"/>
    <w:link w:val="TextodebaloChar"/>
    <w:uiPriority w:val="99"/>
    <w:semiHidden/>
    <w:unhideWhenUsed/>
    <w:rsid w:val="003D4249"/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3D4249"/>
    <w:rPr>
      <w:rFonts w:ascii="Tahoma" w:hAnsi="Tahoma" w:cs="Tahoma"/>
      <w:kern w:val="24"/>
      <w:sz w:val="16"/>
      <w:szCs w:val="16"/>
    </w:rPr>
  </w:style>
  <w:style w:type="character" w:customStyle="1" w:styleId="Recuodecorpodetexto3Char">
    <w:name w:val="Recuo de corpo de texto 3 Char"/>
    <w:link w:val="Recuodecorpodetexto3"/>
    <w:rsid w:val="005B23A8"/>
    <w:rPr>
      <w:rFonts w:ascii="Arial" w:hAnsi="Arial"/>
      <w:kern w:val="24"/>
      <w:sz w:val="24"/>
    </w:rPr>
  </w:style>
  <w:style w:type="character" w:customStyle="1" w:styleId="RodapChar">
    <w:name w:val="Rodapé Char"/>
    <w:link w:val="Rodap"/>
    <w:uiPriority w:val="99"/>
    <w:rsid w:val="00482EE5"/>
    <w:rPr>
      <w:kern w:val="24"/>
      <w:sz w:val="24"/>
    </w:rPr>
  </w:style>
  <w:style w:type="character" w:customStyle="1" w:styleId="style41">
    <w:name w:val="style41"/>
    <w:rsid w:val="00482EE5"/>
    <w:rPr>
      <w:b/>
      <w:bCs/>
      <w:sz w:val="20"/>
      <w:szCs w:val="20"/>
    </w:rPr>
  </w:style>
  <w:style w:type="character" w:customStyle="1" w:styleId="RecuodecorpodetextoChar">
    <w:name w:val="Recuo de corpo de texto Char"/>
    <w:link w:val="Recuodecorpodetexto"/>
    <w:rsid w:val="00320EA8"/>
    <w:rPr>
      <w:rFonts w:ascii="Arial" w:hAnsi="Arial"/>
      <w:b/>
      <w:color w:val="000000"/>
      <w:sz w:val="24"/>
    </w:rPr>
  </w:style>
  <w:style w:type="table" w:styleId="Tabelacomgrade">
    <w:name w:val="Table Grid"/>
    <w:basedOn w:val="Tabelanormal"/>
    <w:rsid w:val="008715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"/>
    <w:rsid w:val="009E6EA9"/>
    <w:pPr>
      <w:suppressAutoHyphens/>
      <w:spacing w:after="200" w:line="276" w:lineRule="auto"/>
      <w:ind w:left="720"/>
      <w:jc w:val="left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WW-Corpodetexto3">
    <w:name w:val="WW-Corpo de texto 3"/>
    <w:basedOn w:val="Normal"/>
    <w:rsid w:val="00706459"/>
    <w:pPr>
      <w:tabs>
        <w:tab w:val="left" w:pos="709"/>
      </w:tabs>
      <w:suppressAutoHyphens/>
      <w:ind w:right="43"/>
    </w:pPr>
    <w:rPr>
      <w:color w:val="000000"/>
      <w:kern w:val="0"/>
      <w:sz w:val="28"/>
      <w:lang w:eastAsia="ar-SA"/>
    </w:rPr>
  </w:style>
  <w:style w:type="paragraph" w:customStyle="1" w:styleId="WW-Textoembloco">
    <w:name w:val="WW-Texto em bloco"/>
    <w:basedOn w:val="Normal"/>
    <w:rsid w:val="00706459"/>
    <w:pPr>
      <w:tabs>
        <w:tab w:val="left" w:pos="1134"/>
      </w:tabs>
      <w:suppressAutoHyphens/>
      <w:ind w:left="1134" w:right="43" w:hanging="1134"/>
    </w:pPr>
    <w:rPr>
      <w:rFonts w:ascii="Arial" w:hAnsi="Arial"/>
      <w:color w:val="000000"/>
      <w:kern w:val="0"/>
      <w:lang w:eastAsia="ar-SA"/>
    </w:rPr>
  </w:style>
  <w:style w:type="paragraph" w:customStyle="1" w:styleId="ListaColorida-nfase11">
    <w:name w:val="Lista Colorida - Ênfase 11"/>
    <w:basedOn w:val="Normal"/>
    <w:qFormat/>
    <w:rsid w:val="00706459"/>
    <w:pPr>
      <w:suppressAutoHyphens/>
      <w:ind w:left="708"/>
      <w:jc w:val="left"/>
    </w:pPr>
    <w:rPr>
      <w:rFonts w:ascii="Arial" w:hAnsi="Arial"/>
      <w:kern w:val="0"/>
      <w:lang w:eastAsia="ar-SA"/>
    </w:rPr>
  </w:style>
  <w:style w:type="paragraph" w:customStyle="1" w:styleId="PargrafodaLista1">
    <w:name w:val="Parágrafo da Lista1"/>
    <w:basedOn w:val="Normal"/>
    <w:qFormat/>
    <w:rsid w:val="009E1FBC"/>
    <w:pPr>
      <w:suppressAutoHyphens/>
      <w:ind w:left="708"/>
      <w:jc w:val="left"/>
    </w:pPr>
    <w:rPr>
      <w:rFonts w:ascii="Arial" w:hAnsi="Arial"/>
      <w:kern w:val="0"/>
      <w:lang w:eastAsia="ar-SA"/>
    </w:rPr>
  </w:style>
  <w:style w:type="paragraph" w:customStyle="1" w:styleId="WW-Padro">
    <w:name w:val="WW-Padrão"/>
    <w:rsid w:val="0042788C"/>
    <w:pPr>
      <w:widowControl w:val="0"/>
      <w:suppressAutoHyphens/>
    </w:pPr>
    <w:rPr>
      <w:rFonts w:eastAsia="Arial"/>
      <w:lang w:eastAsia="ar-SA"/>
    </w:rPr>
  </w:style>
  <w:style w:type="character" w:customStyle="1" w:styleId="CorpodetextoChar">
    <w:name w:val="Corpo de texto Char"/>
    <w:basedOn w:val="Fontepargpadro"/>
    <w:link w:val="Corpodetexto"/>
    <w:semiHidden/>
    <w:rsid w:val="003B3802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0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7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1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9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40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35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7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320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8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0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06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29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48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712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84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953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4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22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655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55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51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486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00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470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675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53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24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730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02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153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8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4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9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414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9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3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389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43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23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4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4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4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4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0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7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6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6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9DA276-A2F1-4BCA-82D9-FB654E15A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837</Characters>
  <Application>Microsoft Office Word</Application>
  <DocSecurity>0</DocSecurity>
  <Lines>6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Ethan Frome</vt:lpstr>
      <vt:lpstr>Ethan Frome</vt:lpstr>
      <vt:lpstr>CLÁUSULA DÉCIMA PRIMEIRA - DO RECEBIMENTO DO OBJETO</vt:lpstr>
      <vt:lpstr>CLÁUSULA DÉCIMA QUARTA - DA RESCISÃO</vt:lpstr>
      <vt:lpstr>CLÁUSULA DÉCIMA SÉTIMA - DAS DISPOSIÇÕES GERAIS</vt:lpstr>
    </vt:vector>
  </TitlesOfParts>
  <Company>celic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>DEMONS STRIDE AT THE GATE OF BLASHYRKH</dc:subject>
  <dc:creator>EW/LN/CB</dc:creator>
  <cp:keywords>Ethan</cp:keywords>
  <cp:lastModifiedBy>usuario</cp:lastModifiedBy>
  <cp:revision>4</cp:revision>
  <cp:lastPrinted>2015-03-24T16:18:00Z</cp:lastPrinted>
  <dcterms:created xsi:type="dcterms:W3CDTF">2015-07-22T20:05:00Z</dcterms:created>
  <dcterms:modified xsi:type="dcterms:W3CDTF">2016-12-14T12:43:00Z</dcterms:modified>
</cp:coreProperties>
</file>